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C3633B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A49DA">
        <w:rPr>
          <w:rFonts w:ascii="Garamond" w:hAnsi="Garamond"/>
          <w:sz w:val="24"/>
          <w:szCs w:val="24"/>
        </w:rPr>
        <w:t>21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77D379E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A49DA" w:rsidRPr="008450A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https://zakazky.zcu.cz/contract_display_5269.html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7E1C46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A49DA">
        <w:rPr>
          <w:rFonts w:ascii="Garamond" w:hAnsi="Garamond" w:cs="Arial"/>
          <w:b/>
          <w:sz w:val="22"/>
          <w:szCs w:val="22"/>
        </w:rPr>
        <w:t>30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BA49DA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2630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</w:t>
      </w:r>
      <w:r w:rsidR="00E760FE" w:rsidRPr="00E23443">
        <w:rPr>
          <w:rFonts w:ascii="Garamond" w:eastAsia="Times New Roman" w:hAnsi="Garamond" w:cs="Arial"/>
        </w:rPr>
        <w:lastRenderedPageBreak/>
        <w:t>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lastRenderedPageBreak/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AE29F" w14:textId="77777777" w:rsidR="00195032" w:rsidRDefault="00195032" w:rsidP="00795AAC">
      <w:r>
        <w:separator/>
      </w:r>
    </w:p>
  </w:endnote>
  <w:endnote w:type="continuationSeparator" w:id="0">
    <w:p w14:paraId="759D4C8C" w14:textId="77777777" w:rsidR="00195032" w:rsidRDefault="0019503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68F503F" w:rsidR="00AD69FB" w:rsidRPr="00EB6175" w:rsidRDefault="00A169D8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43062899" wp14:editId="5E5059C2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0BB4B" w14:textId="77777777" w:rsidR="00195032" w:rsidRDefault="00195032" w:rsidP="00795AAC">
      <w:r>
        <w:separator/>
      </w:r>
    </w:p>
  </w:footnote>
  <w:footnote w:type="continuationSeparator" w:id="0">
    <w:p w14:paraId="30E7E61B" w14:textId="77777777" w:rsidR="00195032" w:rsidRDefault="0019503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69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/gE30A0YcIVOdldgJi13TKEkUYmH3wmq9YyzgnudG5E=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m+9aGuR2vkp84XAdJs7/CINNr50fMHAL/z1q51JX3yA=</DigestValue>
    </Reference>
  </SignedInfo>
  <SignatureValue>Cv74eWinPDvXz3lSXXPUdYVGK8hHtvIux2oBT3M8vIiK+Q9iTESO+jtxFPHspObQBMv6l5qTwb8G
XMvAbcbsXkGtnuGtL7A+ybRAVzCKom1TQICWQUGnBryxyNquIogPA6+GWbUk3oOLoPvgMwXFWZxk
gVzUP8FLQ+p8VcWBmKuskN7hRg/OAxY7U1Hi+WSzCvUHRAVEo4aklP73WmeG0VKL1GtNKrFg6TPs
40A+KfWe6YsJCi+Y3SYAoI4cCLZA9n+T+5BUxplG/pkfuTTzPaJP68ZiDyHDt+BwAISERayQ4XCT
mbrfs+jEIAq5EEJ6wpEMm4Fo6auq/AoJxLWCng==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2kh8vN7ZsZapRZNx4Li/aaVtiSWXymL13P0MHKs2UC8=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5t6zymdp0nlf0SwIvols2gf50tem1qQ5yiAXeRNDjtg=</DigestValue>
      </Reference>
      <Reference URI="/word/endnotes.xml?ContentType=application/vnd.openxmlformats-officedocument.wordprocessingml.endnotes+xml">
        <DigestMethod Algorithm="http://www.w3.org/2001/04/xmlenc#sha256"/>
        <DigestValue>A+k/CTSdNkn+cs5NmgK5Wiwdi2kJ1IdtJifQ/yxItCM=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AkSwlYk8XVJASodq5sPoDCYU6QwHeXZDRcqjhzdePa4=</DigestValue>
      </Reference>
      <Reference URI="/word/footnotes.xml?ContentType=application/vnd.openxmlformats-officedocument.wordprocessingml.footnotes+xml">
        <DigestMethod Algorithm="http://www.w3.org/2001/04/xmlenc#sha256"/>
        <DigestValue>D6xcEhmtZNEJj15w4Q0HmZ4fDgxD8gs/Z1La+Dk0L1k=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oasX5/aXEHvtBsLiOjjkHRPSc/NL9ugI1s0WqCuf7XQ=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Nmc11k3oLssd4y74HlsA2rvoxYYg3K7dJKXBagU4c4M=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2022-05-19T07:43:28Z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2022-05-19T07:43:28Z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C7D42-5BF1-4BD5-B333-6475477B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</cp:revision>
  <cp:lastPrinted>2018-08-08T13:48:00Z</cp:lastPrinted>
  <dcterms:created xsi:type="dcterms:W3CDTF">2022-04-14T07:35:00Z</dcterms:created>
  <dcterms:modified xsi:type="dcterms:W3CDTF">2022-05-19T07:43:00Z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